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262DB2" w14:textId="0794A249" w:rsidR="00132E50" w:rsidRPr="005711D8" w:rsidRDefault="00132E50" w:rsidP="00995494">
      <w:pPr>
        <w:pStyle w:val="Ttulo"/>
        <w:jc w:val="right"/>
        <w:rPr>
          <w:rFonts w:ascii="Calibri" w:hAnsi="Calibri" w:cs="Calibri"/>
          <w:bCs/>
          <w:sz w:val="24"/>
        </w:rPr>
      </w:pPr>
      <w:r w:rsidRPr="005711D8">
        <w:rPr>
          <w:rFonts w:ascii="Calibri" w:hAnsi="Calibri" w:cs="Calibri"/>
          <w:bCs/>
          <w:sz w:val="24"/>
        </w:rPr>
        <w:t>PREGÃO ELETRÔNICO n</w:t>
      </w:r>
      <w:r w:rsidRPr="00D852A4">
        <w:rPr>
          <w:rFonts w:ascii="Calibri" w:hAnsi="Calibri" w:cs="Calibri"/>
          <w:bCs/>
          <w:sz w:val="24"/>
        </w:rPr>
        <w:t>º</w:t>
      </w:r>
      <w:r w:rsidR="00084926" w:rsidRPr="00D852A4">
        <w:rPr>
          <w:rFonts w:ascii="Calibri" w:hAnsi="Calibri" w:cs="Calibri"/>
          <w:bCs/>
          <w:sz w:val="24"/>
        </w:rPr>
        <w:t xml:space="preserve"> </w:t>
      </w:r>
      <w:r w:rsidR="00F2392A" w:rsidRPr="00D852A4">
        <w:rPr>
          <w:rFonts w:ascii="Calibri" w:hAnsi="Calibri" w:cs="Calibri"/>
          <w:bCs/>
          <w:sz w:val="24"/>
        </w:rPr>
        <w:t>0</w:t>
      </w:r>
      <w:r w:rsidR="00D852A4" w:rsidRPr="00D852A4">
        <w:rPr>
          <w:rFonts w:ascii="Calibri" w:hAnsi="Calibri" w:cs="Calibri"/>
          <w:bCs/>
          <w:sz w:val="24"/>
        </w:rPr>
        <w:t>974</w:t>
      </w:r>
      <w:r w:rsidR="00F2392A" w:rsidRPr="00D852A4">
        <w:rPr>
          <w:rFonts w:ascii="Calibri" w:hAnsi="Calibri" w:cs="Calibri"/>
          <w:bCs/>
          <w:sz w:val="24"/>
        </w:rPr>
        <w:t>/20</w:t>
      </w:r>
      <w:r w:rsidR="00095A81" w:rsidRPr="00D852A4">
        <w:rPr>
          <w:rFonts w:ascii="Calibri" w:hAnsi="Calibri" w:cs="Calibri"/>
          <w:bCs/>
          <w:sz w:val="24"/>
        </w:rPr>
        <w:t>2</w:t>
      </w:r>
      <w:r w:rsidR="00D852A4" w:rsidRPr="00D852A4">
        <w:rPr>
          <w:rFonts w:ascii="Calibri" w:hAnsi="Calibri" w:cs="Calibri"/>
          <w:bCs/>
          <w:sz w:val="24"/>
        </w:rPr>
        <w:t>1</w:t>
      </w:r>
    </w:p>
    <w:p w14:paraId="0C3503E5" w14:textId="77777777" w:rsidR="00995494" w:rsidRDefault="00995494" w:rsidP="00132E50">
      <w:pPr>
        <w:pStyle w:val="Ttulo1"/>
        <w:numPr>
          <w:ilvl w:val="0"/>
          <w:numId w:val="0"/>
        </w:numPr>
        <w:tabs>
          <w:tab w:val="left" w:pos="1134"/>
        </w:tabs>
        <w:jc w:val="center"/>
        <w:rPr>
          <w:rFonts w:ascii="Calibri" w:hAnsi="Calibri" w:cs="Calibri"/>
          <w:bCs/>
          <w:szCs w:val="24"/>
        </w:rPr>
      </w:pPr>
    </w:p>
    <w:p w14:paraId="29B3E978" w14:textId="715CB26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p w14:paraId="3F8A18A6" w14:textId="0509F61D" w:rsidR="00995494" w:rsidRPr="00834612" w:rsidRDefault="00995494" w:rsidP="00995494">
      <w:pPr>
        <w:jc w:val="both"/>
        <w:rPr>
          <w:rFonts w:ascii="Calibri" w:hAnsi="Calibri" w:cs="Arial"/>
          <w:b/>
          <w:sz w:val="22"/>
          <w:szCs w:val="22"/>
        </w:rPr>
      </w:pPr>
      <w:r>
        <w:rPr>
          <w:rFonts w:ascii="Calibri" w:hAnsi="Calibri" w:cs="Arial"/>
          <w:b/>
          <w:sz w:val="22"/>
          <w:szCs w:val="22"/>
        </w:rPr>
        <w:t>(TABELA DE LOTE</w:t>
      </w:r>
      <w:r>
        <w:rPr>
          <w:rFonts w:ascii="Calibri" w:hAnsi="Calibri" w:cs="Arial"/>
          <w:b/>
          <w:sz w:val="22"/>
          <w:szCs w:val="22"/>
        </w:rPr>
        <w:t>/</w:t>
      </w:r>
      <w:r>
        <w:rPr>
          <w:rFonts w:ascii="Calibri" w:hAnsi="Calibri" w:cs="Arial"/>
          <w:b/>
          <w:sz w:val="22"/>
          <w:szCs w:val="22"/>
        </w:rPr>
        <w:t>ITENS E O RESPECTIVO VENCEDOR – ANEXA À ATA DE SRP. NELA ENCONTRAM-SE AS ESPECIFICAÇÕES QUANTO AO OBJETO E SEU FUTURO PRESTADOR)</w:t>
      </w:r>
    </w:p>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05257056" w:rsidR="00D83709" w:rsidRDefault="00A72D84"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D852A4">
            <w:rPr>
              <w:rFonts w:asciiTheme="minorHAnsi" w:hAnsiTheme="minorHAnsi" w:cstheme="minorHAnsi"/>
              <w:b/>
            </w:rPr>
            <w:t>Florianópolis/SC</w:t>
          </w:r>
        </w:sdtContent>
      </w:sdt>
      <w:r w:rsidR="00D83709" w:rsidRPr="005711D8">
        <w:rPr>
          <w:rFonts w:ascii="Calibri" w:hAnsi="Calibri" w:cs="Calibri"/>
          <w:sz w:val="22"/>
        </w:rPr>
        <w:t xml:space="preserve">, </w:t>
      </w:r>
    </w:p>
    <w:p w14:paraId="2DEBA635" w14:textId="77777777" w:rsidR="00995494" w:rsidRDefault="00995494" w:rsidP="0034514C">
      <w:pPr>
        <w:ind w:right="27"/>
        <w:jc w:val="center"/>
        <w:rPr>
          <w:rFonts w:ascii="Calibri" w:hAnsi="Calibri" w:cs="Calibri"/>
          <w:i/>
          <w:iCs/>
          <w:sz w:val="22"/>
        </w:rPr>
        <w:sectPr w:rsidR="00995494" w:rsidSect="00095A81">
          <w:headerReference w:type="default" r:id="rId8"/>
          <w:footerReference w:type="default" r:id="rId9"/>
          <w:pgSz w:w="11907" w:h="16840" w:code="9"/>
          <w:pgMar w:top="851" w:right="708" w:bottom="794" w:left="1134" w:header="567" w:footer="567" w:gutter="0"/>
          <w:cols w:space="720"/>
        </w:sectPr>
      </w:pPr>
    </w:p>
    <w:p w14:paraId="16BFE252" w14:textId="516F17AA"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995494">
          <w:type w:val="continuous"/>
          <w:pgSz w:w="11907" w:h="16840" w:code="9"/>
          <w:pgMar w:top="851" w:right="708" w:bottom="794" w:left="1134" w:header="567" w:footer="567" w:gutter="0"/>
          <w:cols w:num="2" w:space="720"/>
        </w:sectPr>
      </w:pPr>
    </w:p>
    <w:p w14:paraId="42DFE9CA" w14:textId="77777777" w:rsidR="00995494" w:rsidRDefault="00995494" w:rsidP="0034514C">
      <w:pPr>
        <w:ind w:right="27"/>
        <w:jc w:val="center"/>
        <w:rPr>
          <w:rFonts w:ascii="Calibri" w:hAnsi="Calibri" w:cs="Calibri"/>
          <w:i/>
          <w:iCs/>
          <w:sz w:val="22"/>
        </w:rPr>
      </w:pPr>
    </w:p>
    <w:p w14:paraId="4DAE5834" w14:textId="3E1190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445403BD" w:rsidR="00F04A4C" w:rsidRDefault="00F04A4C" w:rsidP="00A94E47">
      <w:pPr>
        <w:jc w:val="center"/>
        <w:rPr>
          <w:rFonts w:ascii="Calibri" w:hAnsi="Calibri" w:cs="Calibri"/>
          <w:sz w:val="22"/>
        </w:rPr>
      </w:pPr>
    </w:p>
    <w:p w14:paraId="6620443F" w14:textId="7EE715E0" w:rsidR="00995494" w:rsidRDefault="00995494" w:rsidP="00A94E47">
      <w:pPr>
        <w:jc w:val="center"/>
        <w:rPr>
          <w:rFonts w:ascii="Calibri" w:hAnsi="Calibri" w:cs="Calibri"/>
          <w:sz w:val="22"/>
        </w:rPr>
      </w:pPr>
    </w:p>
    <w:p w14:paraId="023F2F49" w14:textId="4D05AF34" w:rsidR="00995494" w:rsidRDefault="00995494"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0F004D5F" w:rsidR="0034514C"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19A4DD9A" w14:textId="70BC1897" w:rsidR="00995494" w:rsidRPr="00995494" w:rsidRDefault="00995494" w:rsidP="0034514C">
      <w:pPr>
        <w:ind w:right="27"/>
        <w:jc w:val="center"/>
        <w:rPr>
          <w:rFonts w:ascii="Calibri" w:hAnsi="Calibri" w:cs="Calibri"/>
          <w:sz w:val="22"/>
          <w:szCs w:val="22"/>
        </w:rPr>
      </w:pPr>
      <w:r>
        <w:rPr>
          <w:rFonts w:ascii="Calibri" w:hAnsi="Calibri" w:cs="Calibri"/>
          <w:sz w:val="22"/>
          <w:szCs w:val="22"/>
        </w:rPr>
        <w:t>DV3 Comunicações Ltda - EPP</w:t>
      </w:r>
    </w:p>
    <w:sectPr w:rsidR="00995494" w:rsidRPr="00995494" w:rsidSect="00995494">
      <w:headerReference w:type="default" r:id="rId10"/>
      <w:footerReference w:type="default" r:id="rId11"/>
      <w:type w:val="continuous"/>
      <w:pgSz w:w="11907" w:h="16840" w:code="9"/>
      <w:pgMar w:top="851" w:right="708" w:bottom="794" w:left="1134" w:header="567" w:footer="567" w:gutter="0"/>
      <w:cols w:num="2"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7B1689" w:rsidRDefault="007B1689">
      <w:r>
        <w:separator/>
      </w:r>
    </w:p>
  </w:endnote>
  <w:endnote w:type="continuationSeparator" w:id="0">
    <w:p w14:paraId="75E7FA73" w14:textId="77777777" w:rsidR="007B1689" w:rsidRDefault="007B1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58F1767F" w:rsidR="007B1689" w:rsidRDefault="007B1689" w:rsidP="00352F71">
    <w:pPr>
      <w:pStyle w:val="Rodap"/>
      <w:tabs>
        <w:tab w:val="clear" w:pos="4419"/>
        <w:tab w:val="center" w:pos="0"/>
      </w:tabs>
      <w:rPr>
        <w:color w:val="0000FF"/>
        <w:sz w:val="14"/>
      </w:rPr>
    </w:pPr>
    <w:r>
      <w:rPr>
        <w:sz w:val="14"/>
      </w:rPr>
      <w:t xml:space="preserve">PE </w:t>
    </w:r>
    <w:r w:rsidRPr="004626D8">
      <w:rPr>
        <w:sz w:val="14"/>
      </w:rPr>
      <w:t>0974/2021</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19</w:t>
    </w:r>
    <w:r>
      <w:rPr>
        <w:sz w:val="14"/>
      </w:rPr>
      <w:fldChar w:fldCharType="end"/>
    </w:r>
    <w:r>
      <w:rPr>
        <w:sz w:val="14"/>
      </w:rPr>
      <w:t xml:space="preserve">                                                                                                           </w:t>
    </w:r>
  </w:p>
  <w:p w14:paraId="5BC84468" w14:textId="77777777" w:rsidR="007B1689" w:rsidRDefault="007B168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0332EFBB" w:rsidR="007B1689" w:rsidRDefault="007B1689" w:rsidP="00212B50">
    <w:pPr>
      <w:jc w:val="right"/>
      <w:rPr>
        <w:rFonts w:ascii="Arial" w:hAnsi="Arial" w:cs="Arial"/>
        <w:sz w:val="16"/>
      </w:rPr>
    </w:pPr>
    <w:r>
      <w:rPr>
        <w:sz w:val="14"/>
      </w:rPr>
      <w:t xml:space="preserve">Página </w:t>
    </w:r>
    <w:r>
      <w:rPr>
        <w:sz w:val="14"/>
      </w:rPr>
      <w:fldChar w:fldCharType="begin"/>
    </w:r>
    <w:r>
      <w:rPr>
        <w:sz w:val="14"/>
      </w:rPr>
      <w:instrText xml:space="preserve"> PAGE </w:instrText>
    </w:r>
    <w:r>
      <w:rPr>
        <w:sz w:val="14"/>
      </w:rPr>
      <w:fldChar w:fldCharType="separate"/>
    </w:r>
    <w:r>
      <w:rPr>
        <w:noProof/>
        <w:sz w:val="14"/>
      </w:rPr>
      <w:t>19</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19</w:t>
    </w:r>
    <w:r>
      <w:rPr>
        <w:sz w:val="14"/>
      </w:rPr>
      <w:fldChar w:fldCharType="end"/>
    </w:r>
    <w:r>
      <w:rPr>
        <w:sz w:val="14"/>
      </w:rPr>
      <w:t xml:space="preserve">                                                                                                           </w:t>
    </w:r>
    <w:r>
      <w:rPr>
        <w:rFonts w:ascii="Arial" w:hAnsi="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7B1689" w:rsidRDefault="007B1689">
      <w:r>
        <w:separator/>
      </w:r>
    </w:p>
  </w:footnote>
  <w:footnote w:type="continuationSeparator" w:id="0">
    <w:p w14:paraId="76988453" w14:textId="77777777" w:rsidR="007B1689" w:rsidRDefault="007B16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7B1689" w:rsidRDefault="007B1689">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7B1689" w:rsidRPr="006A59DF" w:rsidRDefault="007B1689">
    <w:pPr>
      <w:pStyle w:val="Cabealho"/>
      <w:rPr>
        <w:lang w:val="pt-BR"/>
      </w:rPr>
    </w:pPr>
  </w:p>
  <w:p w14:paraId="3BB0A0D7" w14:textId="77777777" w:rsidR="007B1689" w:rsidRDefault="007B168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3F846" w14:textId="77777777" w:rsidR="007B1689" w:rsidRPr="00A36649" w:rsidRDefault="007B1689"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29D57B9E" wp14:editId="7DF41B56">
          <wp:simplePos x="0" y="0"/>
          <wp:positionH relativeFrom="column">
            <wp:posOffset>212090</wp:posOffset>
          </wp:positionH>
          <wp:positionV relativeFrom="paragraph">
            <wp:posOffset>60960</wp:posOffset>
          </wp:positionV>
          <wp:extent cx="594995" cy="483235"/>
          <wp:effectExtent l="0" t="0" r="0" b="0"/>
          <wp:wrapNone/>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49">
      <w:rPr>
        <w:rFonts w:ascii="Calibri" w:hAnsi="Calibri"/>
        <w:b/>
        <w:sz w:val="20"/>
        <w:szCs w:val="20"/>
      </w:rPr>
      <w:t>ESTADO DE SANTA CATARINA</w:t>
    </w:r>
    <w:r w:rsidRPr="00A36649">
      <w:rPr>
        <w:rFonts w:ascii="Calibri" w:hAnsi="Calibri"/>
        <w:sz w:val="20"/>
        <w:szCs w:val="20"/>
      </w:rPr>
      <w:t xml:space="preserve"> </w:t>
    </w:r>
  </w:p>
  <w:p w14:paraId="356878C9" w14:textId="77777777" w:rsidR="007B1689" w:rsidRPr="00A36649" w:rsidRDefault="007B1689" w:rsidP="00FA48CA">
    <w:pPr>
      <w:ind w:left="1418"/>
      <w:rPr>
        <w:rFonts w:ascii="Calibri" w:hAnsi="Calibri"/>
        <w:sz w:val="20"/>
        <w:szCs w:val="20"/>
      </w:rPr>
    </w:pPr>
    <w:r w:rsidRPr="00A36649">
      <w:rPr>
        <w:rFonts w:ascii="Calibri" w:hAnsi="Calibri"/>
        <w:b/>
        <w:sz w:val="20"/>
        <w:szCs w:val="20"/>
      </w:rPr>
      <w:t>FUNDAÇÃO UNIVERSIDADE DO ESTADO DE SANTA CATARINA</w:t>
    </w:r>
  </w:p>
  <w:p w14:paraId="03EE8B51" w14:textId="77777777" w:rsidR="007B1689" w:rsidRPr="00A36649" w:rsidRDefault="007B1689"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14:paraId="71636329" w14:textId="77777777" w:rsidR="007B1689" w:rsidRPr="00A36649" w:rsidRDefault="007B1689"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14:paraId="0CE019B4" w14:textId="77777777" w:rsidR="007B1689" w:rsidRDefault="007B1689" w:rsidP="00FA48CA">
    <w:pPr>
      <w:ind w:left="567"/>
      <w:rPr>
        <w:b/>
      </w:rPr>
    </w:pPr>
  </w:p>
  <w:p w14:paraId="0C46C0F9" w14:textId="77777777" w:rsidR="007B1689" w:rsidRDefault="007B1689">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C17451B"/>
    <w:multiLevelType w:val="multilevel"/>
    <w:tmpl w:val="82488340"/>
    <w:lvl w:ilvl="0">
      <w:start w:val="7"/>
      <w:numFmt w:val="decimal"/>
      <w:lvlText w:val="%1"/>
      <w:lvlJc w:val="left"/>
      <w:pPr>
        <w:ind w:left="674" w:hanging="432"/>
      </w:pPr>
      <w:rPr>
        <w:rFonts w:hint="default"/>
        <w:lang w:val="pt-PT" w:eastAsia="en-US" w:bidi="ar-SA"/>
      </w:rPr>
    </w:lvl>
    <w:lvl w:ilvl="1">
      <w:start w:val="1"/>
      <w:numFmt w:val="decimal"/>
      <w:lvlText w:val="%1.%2."/>
      <w:lvlJc w:val="left"/>
      <w:pPr>
        <w:ind w:left="674" w:hanging="432"/>
      </w:pPr>
      <w:rPr>
        <w:rFonts w:asciiTheme="majorHAnsi" w:eastAsia="Arial" w:hAnsiTheme="majorHAnsi" w:cstheme="majorHAnsi" w:hint="default"/>
        <w:b/>
        <w:bCs/>
        <w:spacing w:val="-1"/>
        <w:w w:val="100"/>
        <w:sz w:val="22"/>
        <w:szCs w:val="22"/>
        <w:lang w:val="pt-PT" w:eastAsia="en-US" w:bidi="ar-SA"/>
      </w:rPr>
    </w:lvl>
    <w:lvl w:ilvl="2">
      <w:start w:val="1"/>
      <w:numFmt w:val="decimal"/>
      <w:lvlText w:val="%1.%2.%3."/>
      <w:lvlJc w:val="left"/>
      <w:pPr>
        <w:ind w:left="1455" w:hanging="1192"/>
      </w:pPr>
      <w:rPr>
        <w:rFonts w:asciiTheme="minorHAnsi" w:eastAsia="Arial MT" w:hAnsiTheme="minorHAnsi" w:cstheme="minorHAnsi" w:hint="default"/>
        <w:spacing w:val="-1"/>
        <w:w w:val="100"/>
        <w:sz w:val="22"/>
        <w:szCs w:val="22"/>
        <w:lang w:val="pt-PT" w:eastAsia="en-US" w:bidi="ar-SA"/>
      </w:rPr>
    </w:lvl>
    <w:lvl w:ilvl="3">
      <w:numFmt w:val="bullet"/>
      <w:lvlText w:val="•"/>
      <w:lvlJc w:val="left"/>
      <w:pPr>
        <w:ind w:left="3168" w:hanging="1192"/>
      </w:pPr>
      <w:rPr>
        <w:rFonts w:hint="default"/>
        <w:lang w:val="pt-PT" w:eastAsia="en-US" w:bidi="ar-SA"/>
      </w:rPr>
    </w:lvl>
    <w:lvl w:ilvl="4">
      <w:numFmt w:val="bullet"/>
      <w:lvlText w:val="•"/>
      <w:lvlJc w:val="left"/>
      <w:pPr>
        <w:ind w:left="4022" w:hanging="1192"/>
      </w:pPr>
      <w:rPr>
        <w:rFonts w:hint="default"/>
        <w:lang w:val="pt-PT" w:eastAsia="en-US" w:bidi="ar-SA"/>
      </w:rPr>
    </w:lvl>
    <w:lvl w:ilvl="5">
      <w:numFmt w:val="bullet"/>
      <w:lvlText w:val="•"/>
      <w:lvlJc w:val="left"/>
      <w:pPr>
        <w:ind w:left="4876" w:hanging="1192"/>
      </w:pPr>
      <w:rPr>
        <w:rFonts w:hint="default"/>
        <w:lang w:val="pt-PT" w:eastAsia="en-US" w:bidi="ar-SA"/>
      </w:rPr>
    </w:lvl>
    <w:lvl w:ilvl="6">
      <w:numFmt w:val="bullet"/>
      <w:lvlText w:val="•"/>
      <w:lvlJc w:val="left"/>
      <w:pPr>
        <w:ind w:left="5730" w:hanging="1192"/>
      </w:pPr>
      <w:rPr>
        <w:rFonts w:hint="default"/>
        <w:lang w:val="pt-PT" w:eastAsia="en-US" w:bidi="ar-SA"/>
      </w:rPr>
    </w:lvl>
    <w:lvl w:ilvl="7">
      <w:numFmt w:val="bullet"/>
      <w:lvlText w:val="•"/>
      <w:lvlJc w:val="left"/>
      <w:pPr>
        <w:ind w:left="6584" w:hanging="1192"/>
      </w:pPr>
      <w:rPr>
        <w:rFonts w:hint="default"/>
        <w:lang w:val="pt-PT" w:eastAsia="en-US" w:bidi="ar-SA"/>
      </w:rPr>
    </w:lvl>
    <w:lvl w:ilvl="8">
      <w:numFmt w:val="bullet"/>
      <w:lvlText w:val="•"/>
      <w:lvlJc w:val="left"/>
      <w:pPr>
        <w:ind w:left="7438" w:hanging="1192"/>
      </w:pPr>
      <w:rPr>
        <w:rFonts w:hint="default"/>
        <w:lang w:val="pt-PT" w:eastAsia="en-US" w:bidi="ar-SA"/>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27965A23"/>
    <w:multiLevelType w:val="multilevel"/>
    <w:tmpl w:val="048608B4"/>
    <w:lvl w:ilvl="0">
      <w:start w:val="4"/>
      <w:numFmt w:val="decimal"/>
      <w:lvlText w:val="%1"/>
      <w:lvlJc w:val="left"/>
      <w:pPr>
        <w:ind w:left="674" w:hanging="432"/>
      </w:pPr>
      <w:rPr>
        <w:rFonts w:hint="default"/>
        <w:lang w:val="pt-PT" w:eastAsia="en-US" w:bidi="ar-SA"/>
      </w:rPr>
    </w:lvl>
    <w:lvl w:ilvl="1">
      <w:start w:val="3"/>
      <w:numFmt w:val="decimal"/>
      <w:lvlText w:val="%1.%2."/>
      <w:lvlJc w:val="left"/>
      <w:pPr>
        <w:ind w:left="674" w:hanging="432"/>
      </w:pPr>
      <w:rPr>
        <w:rFonts w:asciiTheme="minorHAnsi" w:eastAsia="Arial" w:hAnsiTheme="minorHAnsi" w:cstheme="minorHAnsi" w:hint="default"/>
        <w:b/>
        <w:bCs/>
        <w:spacing w:val="-1"/>
        <w:w w:val="100"/>
        <w:sz w:val="22"/>
        <w:szCs w:val="22"/>
        <w:lang w:val="pt-PT" w:eastAsia="en-US" w:bidi="ar-SA"/>
      </w:rPr>
    </w:lvl>
    <w:lvl w:ilvl="2">
      <w:numFmt w:val="bullet"/>
      <w:lvlText w:val="•"/>
      <w:lvlJc w:val="left"/>
      <w:pPr>
        <w:ind w:left="2373" w:hanging="432"/>
      </w:pPr>
      <w:rPr>
        <w:rFonts w:hint="default"/>
        <w:lang w:val="pt-PT" w:eastAsia="en-US" w:bidi="ar-SA"/>
      </w:rPr>
    </w:lvl>
    <w:lvl w:ilvl="3">
      <w:numFmt w:val="bullet"/>
      <w:lvlText w:val="•"/>
      <w:lvlJc w:val="left"/>
      <w:pPr>
        <w:ind w:left="3219" w:hanging="432"/>
      </w:pPr>
      <w:rPr>
        <w:rFonts w:hint="default"/>
        <w:lang w:val="pt-PT" w:eastAsia="en-US" w:bidi="ar-SA"/>
      </w:rPr>
    </w:lvl>
    <w:lvl w:ilvl="4">
      <w:numFmt w:val="bullet"/>
      <w:lvlText w:val="•"/>
      <w:lvlJc w:val="left"/>
      <w:pPr>
        <w:ind w:left="4066" w:hanging="432"/>
      </w:pPr>
      <w:rPr>
        <w:rFonts w:hint="default"/>
        <w:lang w:val="pt-PT" w:eastAsia="en-US" w:bidi="ar-SA"/>
      </w:rPr>
    </w:lvl>
    <w:lvl w:ilvl="5">
      <w:numFmt w:val="bullet"/>
      <w:lvlText w:val="•"/>
      <w:lvlJc w:val="left"/>
      <w:pPr>
        <w:ind w:left="4913" w:hanging="432"/>
      </w:pPr>
      <w:rPr>
        <w:rFonts w:hint="default"/>
        <w:lang w:val="pt-PT" w:eastAsia="en-US" w:bidi="ar-SA"/>
      </w:rPr>
    </w:lvl>
    <w:lvl w:ilvl="6">
      <w:numFmt w:val="bullet"/>
      <w:lvlText w:val="•"/>
      <w:lvlJc w:val="left"/>
      <w:pPr>
        <w:ind w:left="5759" w:hanging="432"/>
      </w:pPr>
      <w:rPr>
        <w:rFonts w:hint="default"/>
        <w:lang w:val="pt-PT" w:eastAsia="en-US" w:bidi="ar-SA"/>
      </w:rPr>
    </w:lvl>
    <w:lvl w:ilvl="7">
      <w:numFmt w:val="bullet"/>
      <w:lvlText w:val="•"/>
      <w:lvlJc w:val="left"/>
      <w:pPr>
        <w:ind w:left="6606" w:hanging="432"/>
      </w:pPr>
      <w:rPr>
        <w:rFonts w:hint="default"/>
        <w:lang w:val="pt-PT" w:eastAsia="en-US" w:bidi="ar-SA"/>
      </w:rPr>
    </w:lvl>
    <w:lvl w:ilvl="8">
      <w:numFmt w:val="bullet"/>
      <w:lvlText w:val="•"/>
      <w:lvlJc w:val="left"/>
      <w:pPr>
        <w:ind w:left="7452" w:hanging="432"/>
      </w:pPr>
      <w:rPr>
        <w:rFonts w:hint="default"/>
        <w:lang w:val="pt-PT" w:eastAsia="en-US" w:bidi="ar-SA"/>
      </w:rPr>
    </w:lvl>
  </w:abstractNum>
  <w:abstractNum w:abstractNumId="10"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EA7511"/>
    <w:multiLevelType w:val="multilevel"/>
    <w:tmpl w:val="6B24DCE8"/>
    <w:lvl w:ilvl="0">
      <w:start w:val="2"/>
      <w:numFmt w:val="decimal"/>
      <w:lvlText w:val="%1"/>
      <w:lvlJc w:val="left"/>
      <w:pPr>
        <w:ind w:left="674" w:hanging="562"/>
      </w:pPr>
      <w:rPr>
        <w:rFonts w:hint="default"/>
        <w:lang w:val="pt-PT" w:eastAsia="en-US" w:bidi="ar-SA"/>
      </w:rPr>
    </w:lvl>
    <w:lvl w:ilvl="1">
      <w:start w:val="1"/>
      <w:numFmt w:val="decimal"/>
      <w:lvlText w:val="%1.%2"/>
      <w:lvlJc w:val="left"/>
      <w:pPr>
        <w:ind w:left="674" w:hanging="562"/>
      </w:pPr>
      <w:rPr>
        <w:rFonts w:hint="default"/>
        <w:lang w:val="pt-PT" w:eastAsia="en-US" w:bidi="ar-SA"/>
      </w:rPr>
    </w:lvl>
    <w:lvl w:ilvl="2">
      <w:start w:val="2"/>
      <w:numFmt w:val="decimal"/>
      <w:lvlText w:val="%1.%2.%3"/>
      <w:lvlJc w:val="left"/>
      <w:pPr>
        <w:ind w:left="674" w:hanging="562"/>
      </w:pPr>
      <w:rPr>
        <w:rFonts w:ascii="Arial MT" w:eastAsia="Arial MT" w:hAnsi="Arial MT" w:cs="Arial MT" w:hint="default"/>
        <w:spacing w:val="-1"/>
        <w:w w:val="100"/>
        <w:sz w:val="22"/>
        <w:szCs w:val="22"/>
        <w:lang w:val="pt-PT" w:eastAsia="en-US" w:bidi="ar-SA"/>
      </w:rPr>
    </w:lvl>
    <w:lvl w:ilvl="3">
      <w:numFmt w:val="bullet"/>
      <w:lvlText w:val="•"/>
      <w:lvlJc w:val="left"/>
      <w:pPr>
        <w:ind w:left="3219" w:hanging="562"/>
      </w:pPr>
      <w:rPr>
        <w:rFonts w:hint="default"/>
        <w:lang w:val="pt-PT" w:eastAsia="en-US" w:bidi="ar-SA"/>
      </w:rPr>
    </w:lvl>
    <w:lvl w:ilvl="4">
      <w:numFmt w:val="bullet"/>
      <w:lvlText w:val="•"/>
      <w:lvlJc w:val="left"/>
      <w:pPr>
        <w:ind w:left="4066" w:hanging="562"/>
      </w:pPr>
      <w:rPr>
        <w:rFonts w:hint="default"/>
        <w:lang w:val="pt-PT" w:eastAsia="en-US" w:bidi="ar-SA"/>
      </w:rPr>
    </w:lvl>
    <w:lvl w:ilvl="5">
      <w:numFmt w:val="bullet"/>
      <w:lvlText w:val="•"/>
      <w:lvlJc w:val="left"/>
      <w:pPr>
        <w:ind w:left="4913" w:hanging="562"/>
      </w:pPr>
      <w:rPr>
        <w:rFonts w:hint="default"/>
        <w:lang w:val="pt-PT" w:eastAsia="en-US" w:bidi="ar-SA"/>
      </w:rPr>
    </w:lvl>
    <w:lvl w:ilvl="6">
      <w:numFmt w:val="bullet"/>
      <w:lvlText w:val="•"/>
      <w:lvlJc w:val="left"/>
      <w:pPr>
        <w:ind w:left="5759" w:hanging="562"/>
      </w:pPr>
      <w:rPr>
        <w:rFonts w:hint="default"/>
        <w:lang w:val="pt-PT" w:eastAsia="en-US" w:bidi="ar-SA"/>
      </w:rPr>
    </w:lvl>
    <w:lvl w:ilvl="7">
      <w:numFmt w:val="bullet"/>
      <w:lvlText w:val="•"/>
      <w:lvlJc w:val="left"/>
      <w:pPr>
        <w:ind w:left="6606" w:hanging="562"/>
      </w:pPr>
      <w:rPr>
        <w:rFonts w:hint="default"/>
        <w:lang w:val="pt-PT" w:eastAsia="en-US" w:bidi="ar-SA"/>
      </w:rPr>
    </w:lvl>
    <w:lvl w:ilvl="8">
      <w:numFmt w:val="bullet"/>
      <w:lvlText w:val="•"/>
      <w:lvlJc w:val="left"/>
      <w:pPr>
        <w:ind w:left="7452" w:hanging="562"/>
      </w:pPr>
      <w:rPr>
        <w:rFonts w:hint="default"/>
        <w:lang w:val="pt-PT" w:eastAsia="en-US" w:bidi="ar-SA"/>
      </w:rPr>
    </w:lvl>
  </w:abstractNum>
  <w:abstractNum w:abstractNumId="12" w15:restartNumberingAfterBreak="0">
    <w:nsid w:val="43D33155"/>
    <w:multiLevelType w:val="multilevel"/>
    <w:tmpl w:val="3ED00836"/>
    <w:lvl w:ilvl="0">
      <w:start w:val="6"/>
      <w:numFmt w:val="decimal"/>
      <w:lvlText w:val="%1"/>
      <w:lvlJc w:val="left"/>
      <w:pPr>
        <w:ind w:left="674" w:hanging="432"/>
        <w:jc w:val="left"/>
      </w:pPr>
      <w:rPr>
        <w:rFonts w:hint="default"/>
        <w:lang w:val="pt-PT" w:eastAsia="en-US" w:bidi="ar-SA"/>
      </w:rPr>
    </w:lvl>
    <w:lvl w:ilvl="1">
      <w:start w:val="1"/>
      <w:numFmt w:val="decimal"/>
      <w:lvlText w:val="%1.%2."/>
      <w:lvlJc w:val="left"/>
      <w:pPr>
        <w:ind w:left="674" w:hanging="432"/>
        <w:jc w:val="left"/>
      </w:pPr>
      <w:rPr>
        <w:rFonts w:asciiTheme="minorHAnsi" w:eastAsia="Arial" w:hAnsiTheme="minorHAnsi" w:cstheme="minorHAnsi" w:hint="default"/>
        <w:b/>
        <w:bCs/>
        <w:spacing w:val="-1"/>
        <w:w w:val="100"/>
        <w:sz w:val="22"/>
        <w:szCs w:val="22"/>
        <w:lang w:val="pt-PT" w:eastAsia="en-US" w:bidi="ar-SA"/>
      </w:rPr>
    </w:lvl>
    <w:lvl w:ilvl="2">
      <w:start w:val="1"/>
      <w:numFmt w:val="decimal"/>
      <w:lvlText w:val="%1.%2.%3."/>
      <w:lvlJc w:val="left"/>
      <w:pPr>
        <w:ind w:left="1455" w:hanging="1131"/>
        <w:jc w:val="left"/>
      </w:pPr>
      <w:rPr>
        <w:rFonts w:asciiTheme="minorHAnsi" w:eastAsia="Arial MT" w:hAnsiTheme="minorHAnsi" w:cstheme="minorHAnsi" w:hint="default"/>
        <w:spacing w:val="-1"/>
        <w:w w:val="100"/>
        <w:sz w:val="22"/>
        <w:szCs w:val="22"/>
        <w:lang w:val="pt-PT" w:eastAsia="en-US" w:bidi="ar-SA"/>
      </w:rPr>
    </w:lvl>
    <w:lvl w:ilvl="3">
      <w:numFmt w:val="bullet"/>
      <w:lvlText w:val="•"/>
      <w:lvlJc w:val="left"/>
      <w:pPr>
        <w:ind w:left="3168" w:hanging="1131"/>
      </w:pPr>
      <w:rPr>
        <w:rFonts w:hint="default"/>
        <w:lang w:val="pt-PT" w:eastAsia="en-US" w:bidi="ar-SA"/>
      </w:rPr>
    </w:lvl>
    <w:lvl w:ilvl="4">
      <w:numFmt w:val="bullet"/>
      <w:lvlText w:val="•"/>
      <w:lvlJc w:val="left"/>
      <w:pPr>
        <w:ind w:left="4022" w:hanging="1131"/>
      </w:pPr>
      <w:rPr>
        <w:rFonts w:hint="default"/>
        <w:lang w:val="pt-PT" w:eastAsia="en-US" w:bidi="ar-SA"/>
      </w:rPr>
    </w:lvl>
    <w:lvl w:ilvl="5">
      <w:numFmt w:val="bullet"/>
      <w:lvlText w:val="•"/>
      <w:lvlJc w:val="left"/>
      <w:pPr>
        <w:ind w:left="4876" w:hanging="1131"/>
      </w:pPr>
      <w:rPr>
        <w:rFonts w:hint="default"/>
        <w:lang w:val="pt-PT" w:eastAsia="en-US" w:bidi="ar-SA"/>
      </w:rPr>
    </w:lvl>
    <w:lvl w:ilvl="6">
      <w:numFmt w:val="bullet"/>
      <w:lvlText w:val="•"/>
      <w:lvlJc w:val="left"/>
      <w:pPr>
        <w:ind w:left="5730" w:hanging="1131"/>
      </w:pPr>
      <w:rPr>
        <w:rFonts w:hint="default"/>
        <w:lang w:val="pt-PT" w:eastAsia="en-US" w:bidi="ar-SA"/>
      </w:rPr>
    </w:lvl>
    <w:lvl w:ilvl="7">
      <w:numFmt w:val="bullet"/>
      <w:lvlText w:val="•"/>
      <w:lvlJc w:val="left"/>
      <w:pPr>
        <w:ind w:left="6584" w:hanging="1131"/>
      </w:pPr>
      <w:rPr>
        <w:rFonts w:hint="default"/>
        <w:lang w:val="pt-PT" w:eastAsia="en-US" w:bidi="ar-SA"/>
      </w:rPr>
    </w:lvl>
    <w:lvl w:ilvl="8">
      <w:numFmt w:val="bullet"/>
      <w:lvlText w:val="•"/>
      <w:lvlJc w:val="left"/>
      <w:pPr>
        <w:ind w:left="7438" w:hanging="1131"/>
      </w:pPr>
      <w:rPr>
        <w:rFonts w:hint="default"/>
        <w:lang w:val="pt-PT" w:eastAsia="en-US" w:bidi="ar-SA"/>
      </w:rPr>
    </w:lvl>
  </w:abstractNum>
  <w:abstractNum w:abstractNumId="13" w15:restartNumberingAfterBreak="0">
    <w:nsid w:val="4B5D71DB"/>
    <w:multiLevelType w:val="multilevel"/>
    <w:tmpl w:val="F2089EB2"/>
    <w:lvl w:ilvl="0">
      <w:start w:val="1"/>
      <w:numFmt w:val="decimal"/>
      <w:lvlText w:val="%1."/>
      <w:lvlJc w:val="left"/>
      <w:pPr>
        <w:ind w:left="459" w:hanging="360"/>
        <w:jc w:val="right"/>
      </w:pPr>
      <w:rPr>
        <w:rFonts w:asciiTheme="minorHAnsi" w:eastAsia="Arial" w:hAnsiTheme="minorHAnsi" w:cstheme="minorHAnsi" w:hint="default"/>
        <w:b/>
        <w:bCs/>
        <w:spacing w:val="-1"/>
        <w:w w:val="100"/>
        <w:sz w:val="22"/>
        <w:szCs w:val="22"/>
        <w:lang w:val="pt-PT" w:eastAsia="en-US" w:bidi="ar-SA"/>
      </w:rPr>
    </w:lvl>
    <w:lvl w:ilvl="1">
      <w:start w:val="1"/>
      <w:numFmt w:val="decimal"/>
      <w:lvlText w:val="%1.%2."/>
      <w:lvlJc w:val="left"/>
      <w:pPr>
        <w:ind w:left="673" w:hanging="432"/>
      </w:pPr>
      <w:rPr>
        <w:rFonts w:asciiTheme="minorHAnsi" w:eastAsia="Arial" w:hAnsiTheme="minorHAnsi" w:cstheme="minorHAnsi" w:hint="default"/>
        <w:b/>
        <w:bCs/>
        <w:spacing w:val="-1"/>
        <w:w w:val="100"/>
        <w:sz w:val="22"/>
        <w:szCs w:val="22"/>
        <w:lang w:val="pt-PT" w:eastAsia="en-US" w:bidi="ar-SA"/>
      </w:rPr>
    </w:lvl>
    <w:lvl w:ilvl="2">
      <w:start w:val="1"/>
      <w:numFmt w:val="decimal"/>
      <w:lvlText w:val="%1.%2.%3."/>
      <w:lvlJc w:val="left"/>
      <w:pPr>
        <w:ind w:left="1455" w:hanging="1192"/>
      </w:pPr>
      <w:rPr>
        <w:rFonts w:asciiTheme="minorHAnsi" w:eastAsia="Arial MT" w:hAnsiTheme="minorHAnsi" w:cstheme="minorHAnsi" w:hint="default"/>
        <w:b w:val="0"/>
        <w:bCs w:val="0"/>
        <w:spacing w:val="-1"/>
        <w:w w:val="100"/>
        <w:sz w:val="22"/>
        <w:szCs w:val="22"/>
        <w:lang w:val="pt-PT" w:eastAsia="en-US" w:bidi="ar-SA"/>
      </w:rPr>
    </w:lvl>
    <w:lvl w:ilvl="3">
      <w:start w:val="1"/>
      <w:numFmt w:val="decimal"/>
      <w:lvlText w:val="%1.%2.%3.%4."/>
      <w:lvlJc w:val="left"/>
      <w:pPr>
        <w:ind w:left="1801" w:hanging="763"/>
      </w:pPr>
      <w:rPr>
        <w:rFonts w:ascii="Arial MT" w:eastAsia="Arial MT" w:hAnsi="Arial MT" w:cs="Arial MT" w:hint="default"/>
        <w:spacing w:val="-1"/>
        <w:w w:val="100"/>
        <w:sz w:val="20"/>
        <w:szCs w:val="20"/>
        <w:lang w:val="pt-PT" w:eastAsia="en-US" w:bidi="ar-SA"/>
      </w:rPr>
    </w:lvl>
    <w:lvl w:ilvl="4">
      <w:numFmt w:val="bullet"/>
      <w:lvlText w:val="•"/>
      <w:lvlJc w:val="left"/>
      <w:pPr>
        <w:ind w:left="1680" w:hanging="763"/>
      </w:pPr>
      <w:rPr>
        <w:rFonts w:hint="default"/>
        <w:lang w:val="pt-PT" w:eastAsia="en-US" w:bidi="ar-SA"/>
      </w:rPr>
    </w:lvl>
    <w:lvl w:ilvl="5">
      <w:numFmt w:val="bullet"/>
      <w:lvlText w:val="•"/>
      <w:lvlJc w:val="left"/>
      <w:pPr>
        <w:ind w:left="1800" w:hanging="763"/>
      </w:pPr>
      <w:rPr>
        <w:rFonts w:hint="default"/>
        <w:lang w:val="pt-PT" w:eastAsia="en-US" w:bidi="ar-SA"/>
      </w:rPr>
    </w:lvl>
    <w:lvl w:ilvl="6">
      <w:numFmt w:val="bullet"/>
      <w:lvlText w:val="•"/>
      <w:lvlJc w:val="left"/>
      <w:pPr>
        <w:ind w:left="2080" w:hanging="763"/>
      </w:pPr>
      <w:rPr>
        <w:rFonts w:hint="default"/>
        <w:lang w:val="pt-PT" w:eastAsia="en-US" w:bidi="ar-SA"/>
      </w:rPr>
    </w:lvl>
    <w:lvl w:ilvl="7">
      <w:numFmt w:val="bullet"/>
      <w:lvlText w:val="•"/>
      <w:lvlJc w:val="left"/>
      <w:pPr>
        <w:ind w:left="2140" w:hanging="763"/>
      </w:pPr>
      <w:rPr>
        <w:rFonts w:hint="default"/>
        <w:lang w:val="pt-PT" w:eastAsia="en-US" w:bidi="ar-SA"/>
      </w:rPr>
    </w:lvl>
    <w:lvl w:ilvl="8">
      <w:numFmt w:val="bullet"/>
      <w:lvlText w:val="•"/>
      <w:lvlJc w:val="left"/>
      <w:pPr>
        <w:ind w:left="4475" w:hanging="763"/>
      </w:pPr>
      <w:rPr>
        <w:rFonts w:hint="default"/>
        <w:lang w:val="pt-PT" w:eastAsia="en-US" w:bidi="ar-SA"/>
      </w:rPr>
    </w:lvl>
  </w:abstractNum>
  <w:abstractNum w:abstractNumId="14"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5" w15:restartNumberingAfterBreak="0">
    <w:nsid w:val="53047993"/>
    <w:multiLevelType w:val="multilevel"/>
    <w:tmpl w:val="31B8D9A2"/>
    <w:lvl w:ilvl="0">
      <w:start w:val="5"/>
      <w:numFmt w:val="decimal"/>
      <w:lvlText w:val="%1"/>
      <w:lvlJc w:val="left"/>
      <w:pPr>
        <w:ind w:left="674" w:hanging="432"/>
      </w:pPr>
      <w:rPr>
        <w:rFonts w:hint="default"/>
        <w:lang w:val="pt-PT" w:eastAsia="en-US" w:bidi="ar-SA"/>
      </w:rPr>
    </w:lvl>
    <w:lvl w:ilvl="1">
      <w:start w:val="1"/>
      <w:numFmt w:val="decimal"/>
      <w:lvlText w:val="%1.%2."/>
      <w:lvlJc w:val="left"/>
      <w:pPr>
        <w:ind w:left="674" w:hanging="432"/>
      </w:pPr>
      <w:rPr>
        <w:rFonts w:asciiTheme="minorHAnsi" w:eastAsia="Arial" w:hAnsiTheme="minorHAnsi" w:cstheme="minorHAnsi" w:hint="default"/>
        <w:b/>
        <w:bCs/>
        <w:spacing w:val="-1"/>
        <w:w w:val="100"/>
        <w:sz w:val="22"/>
        <w:szCs w:val="22"/>
        <w:lang w:val="pt-PT" w:eastAsia="en-US" w:bidi="ar-SA"/>
      </w:rPr>
    </w:lvl>
    <w:lvl w:ilvl="2">
      <w:numFmt w:val="bullet"/>
      <w:lvlText w:val="•"/>
      <w:lvlJc w:val="left"/>
      <w:pPr>
        <w:ind w:left="2373" w:hanging="432"/>
      </w:pPr>
      <w:rPr>
        <w:rFonts w:hint="default"/>
        <w:lang w:val="pt-PT" w:eastAsia="en-US" w:bidi="ar-SA"/>
      </w:rPr>
    </w:lvl>
    <w:lvl w:ilvl="3">
      <w:numFmt w:val="bullet"/>
      <w:lvlText w:val="•"/>
      <w:lvlJc w:val="left"/>
      <w:pPr>
        <w:ind w:left="3219" w:hanging="432"/>
      </w:pPr>
      <w:rPr>
        <w:rFonts w:hint="default"/>
        <w:lang w:val="pt-PT" w:eastAsia="en-US" w:bidi="ar-SA"/>
      </w:rPr>
    </w:lvl>
    <w:lvl w:ilvl="4">
      <w:numFmt w:val="bullet"/>
      <w:lvlText w:val="•"/>
      <w:lvlJc w:val="left"/>
      <w:pPr>
        <w:ind w:left="4066" w:hanging="432"/>
      </w:pPr>
      <w:rPr>
        <w:rFonts w:hint="default"/>
        <w:lang w:val="pt-PT" w:eastAsia="en-US" w:bidi="ar-SA"/>
      </w:rPr>
    </w:lvl>
    <w:lvl w:ilvl="5">
      <w:numFmt w:val="bullet"/>
      <w:lvlText w:val="•"/>
      <w:lvlJc w:val="left"/>
      <w:pPr>
        <w:ind w:left="4913" w:hanging="432"/>
      </w:pPr>
      <w:rPr>
        <w:rFonts w:hint="default"/>
        <w:lang w:val="pt-PT" w:eastAsia="en-US" w:bidi="ar-SA"/>
      </w:rPr>
    </w:lvl>
    <w:lvl w:ilvl="6">
      <w:numFmt w:val="bullet"/>
      <w:lvlText w:val="•"/>
      <w:lvlJc w:val="left"/>
      <w:pPr>
        <w:ind w:left="5759" w:hanging="432"/>
      </w:pPr>
      <w:rPr>
        <w:rFonts w:hint="default"/>
        <w:lang w:val="pt-PT" w:eastAsia="en-US" w:bidi="ar-SA"/>
      </w:rPr>
    </w:lvl>
    <w:lvl w:ilvl="7">
      <w:numFmt w:val="bullet"/>
      <w:lvlText w:val="•"/>
      <w:lvlJc w:val="left"/>
      <w:pPr>
        <w:ind w:left="6606" w:hanging="432"/>
      </w:pPr>
      <w:rPr>
        <w:rFonts w:hint="default"/>
        <w:lang w:val="pt-PT" w:eastAsia="en-US" w:bidi="ar-SA"/>
      </w:rPr>
    </w:lvl>
    <w:lvl w:ilvl="8">
      <w:numFmt w:val="bullet"/>
      <w:lvlText w:val="•"/>
      <w:lvlJc w:val="left"/>
      <w:pPr>
        <w:ind w:left="7452" w:hanging="432"/>
      </w:pPr>
      <w:rPr>
        <w:rFonts w:hint="default"/>
        <w:lang w:val="pt-PT" w:eastAsia="en-US" w:bidi="ar-SA"/>
      </w:rPr>
    </w:lvl>
  </w:abstractNum>
  <w:abstractNum w:abstractNumId="16"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7"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9"/>
  </w:num>
  <w:num w:numId="6">
    <w:abstractNumId w:val="10"/>
  </w:num>
  <w:num w:numId="7">
    <w:abstractNumId w:val="5"/>
  </w:num>
  <w:num w:numId="8">
    <w:abstractNumId w:val="8"/>
  </w:num>
  <w:num w:numId="9">
    <w:abstractNumId w:val="16"/>
  </w:num>
  <w:num w:numId="10">
    <w:abstractNumId w:val="19"/>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9"/>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4"/>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9"/>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9"/>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9"/>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7"/>
  </w:num>
  <w:num w:numId="33">
    <w:abstractNumId w:val="18"/>
  </w:num>
  <w:num w:numId="34">
    <w:abstractNumId w:val="11"/>
  </w:num>
  <w:num w:numId="35">
    <w:abstractNumId w:val="13"/>
  </w:num>
  <w:num w:numId="36">
    <w:abstractNumId w:val="6"/>
  </w:num>
  <w:num w:numId="37">
    <w:abstractNumId w:val="15"/>
  </w:num>
  <w:num w:numId="38">
    <w:abstractNumId w:val="9"/>
  </w:num>
  <w:num w:numId="39">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993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54D"/>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0B83"/>
    <w:rsid w:val="00161AFA"/>
    <w:rsid w:val="00163AC5"/>
    <w:rsid w:val="00171672"/>
    <w:rsid w:val="001734D7"/>
    <w:rsid w:val="00175935"/>
    <w:rsid w:val="00175D8F"/>
    <w:rsid w:val="00175F45"/>
    <w:rsid w:val="00180B11"/>
    <w:rsid w:val="0018150F"/>
    <w:rsid w:val="001836ED"/>
    <w:rsid w:val="00184E06"/>
    <w:rsid w:val="00184E3F"/>
    <w:rsid w:val="0018605C"/>
    <w:rsid w:val="00187D25"/>
    <w:rsid w:val="00190530"/>
    <w:rsid w:val="00190CD7"/>
    <w:rsid w:val="00190D5F"/>
    <w:rsid w:val="001919F5"/>
    <w:rsid w:val="001967A3"/>
    <w:rsid w:val="0019681B"/>
    <w:rsid w:val="001A21FE"/>
    <w:rsid w:val="001A25ED"/>
    <w:rsid w:val="001A2712"/>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4B7E"/>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3F7837"/>
    <w:rsid w:val="004010F6"/>
    <w:rsid w:val="00403197"/>
    <w:rsid w:val="00404B43"/>
    <w:rsid w:val="004071E5"/>
    <w:rsid w:val="00411316"/>
    <w:rsid w:val="00411ECF"/>
    <w:rsid w:val="00415026"/>
    <w:rsid w:val="00420AA3"/>
    <w:rsid w:val="00421139"/>
    <w:rsid w:val="00423006"/>
    <w:rsid w:val="00423FB4"/>
    <w:rsid w:val="00424A98"/>
    <w:rsid w:val="00425916"/>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775"/>
    <w:rsid w:val="00460BD0"/>
    <w:rsid w:val="00461F76"/>
    <w:rsid w:val="004625E7"/>
    <w:rsid w:val="004626D8"/>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1B9"/>
    <w:rsid w:val="004E3A51"/>
    <w:rsid w:val="004E478B"/>
    <w:rsid w:val="004E4D45"/>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1EC5"/>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1635"/>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5F10"/>
    <w:rsid w:val="007A6B3A"/>
    <w:rsid w:val="007A738C"/>
    <w:rsid w:val="007A7A83"/>
    <w:rsid w:val="007B1689"/>
    <w:rsid w:val="007B3FAD"/>
    <w:rsid w:val="007B4C42"/>
    <w:rsid w:val="007C0B95"/>
    <w:rsid w:val="007C17DF"/>
    <w:rsid w:val="007C51A3"/>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C4BE2"/>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5494"/>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0BE0"/>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66A"/>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CC"/>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52A4"/>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5C43"/>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9367F"/>
    <w:rsid w:val="00FA116B"/>
    <w:rsid w:val="00FA3412"/>
    <w:rsid w:val="00FA3844"/>
    <w:rsid w:val="00FA48CA"/>
    <w:rsid w:val="00FA751C"/>
    <w:rsid w:val="00FB060E"/>
    <w:rsid w:val="00FB09DB"/>
    <w:rsid w:val="00FB3B03"/>
    <w:rsid w:val="00FB3E7C"/>
    <w:rsid w:val="00FB4498"/>
    <w:rsid w:val="00FB4975"/>
    <w:rsid w:val="00FB4BD6"/>
    <w:rsid w:val="00FB54F0"/>
    <w:rsid w:val="00FB6B2F"/>
    <w:rsid w:val="00FC004B"/>
    <w:rsid w:val="00FC2ED4"/>
    <w:rsid w:val="00FC31C7"/>
    <w:rsid w:val="00FC3537"/>
    <w:rsid w:val="00FC4BC6"/>
    <w:rsid w:val="00FC517B"/>
    <w:rsid w:val="00FC5800"/>
    <w:rsid w:val="00FD0D85"/>
    <w:rsid w:val="00FD0ED0"/>
    <w:rsid w:val="00FD1B5B"/>
    <w:rsid w:val="00FD290E"/>
    <w:rsid w:val="00FD2B5A"/>
    <w:rsid w:val="00FD31A7"/>
    <w:rsid w:val="00FD3CD9"/>
    <w:rsid w:val="00FD656D"/>
    <w:rsid w:val="00FD68D9"/>
    <w:rsid w:val="00FD693C"/>
    <w:rsid w:val="00FD78DF"/>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1"/>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0D4F39"/>
    <w:rsid w:val="005F3E3E"/>
    <w:rsid w:val="006624E1"/>
    <w:rsid w:val="00800DBF"/>
    <w:rsid w:val="009A05A2"/>
    <w:rsid w:val="00DE4C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CCC23-663B-4F4B-A9E1-92B5C2B1F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Pages>
  <Words>457</Words>
  <Characters>2469</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2921</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24</cp:revision>
  <cp:lastPrinted>2021-09-06T20:24:00Z</cp:lastPrinted>
  <dcterms:created xsi:type="dcterms:W3CDTF">2020-05-14T18:48:00Z</dcterms:created>
  <dcterms:modified xsi:type="dcterms:W3CDTF">2021-09-06T20:24:00Z</dcterms:modified>
</cp:coreProperties>
</file>